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B7D56B" w14:textId="52FA394F" w:rsidR="000E5E78" w:rsidRPr="00742A5E" w:rsidRDefault="000E5E78" w:rsidP="000E31B9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jc w:val="right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Załącznik nr 2 Oświadczenie </w:t>
      </w:r>
      <w:r w:rsidR="007155DE" w:rsidRPr="00742A5E">
        <w:rPr>
          <w:rFonts w:cs="Calibri"/>
          <w:b/>
          <w:sz w:val="24"/>
          <w:szCs w:val="24"/>
        </w:rPr>
        <w:t>W</w:t>
      </w:r>
      <w:r w:rsidRPr="00742A5E">
        <w:rPr>
          <w:rFonts w:cs="Calibri"/>
          <w:b/>
          <w:sz w:val="24"/>
          <w:szCs w:val="24"/>
        </w:rPr>
        <w:t>ykonawcy</w:t>
      </w:r>
    </w:p>
    <w:p w14:paraId="6C831241" w14:textId="77777777" w:rsidR="000E5E78" w:rsidRPr="00742A5E" w:rsidRDefault="000E5E78" w:rsidP="000E5E78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  <w:sz w:val="24"/>
          <w:szCs w:val="24"/>
        </w:rPr>
      </w:pPr>
    </w:p>
    <w:p w14:paraId="7B604424" w14:textId="77777777" w:rsidR="000E5E78" w:rsidRPr="00742A5E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37231516" w14:textId="77777777" w:rsidR="000E5E78" w:rsidRPr="00742A5E" w:rsidRDefault="000E5E78" w:rsidP="000E5E78">
      <w:pPr>
        <w:pStyle w:val="Stopka"/>
        <w:tabs>
          <w:tab w:val="clear" w:pos="4536"/>
          <w:tab w:val="clear" w:pos="9072"/>
        </w:tabs>
        <w:spacing w:before="840" w:after="20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......................................................</w:t>
      </w:r>
    </w:p>
    <w:p w14:paraId="57ECB825" w14:textId="55B34162" w:rsidR="000E5E78" w:rsidRPr="00742A5E" w:rsidRDefault="000E5E78" w:rsidP="000E5E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            (pieczęć </w:t>
      </w:r>
      <w:r w:rsidR="007155DE" w:rsidRPr="00742A5E">
        <w:rPr>
          <w:rFonts w:cs="Calibri"/>
          <w:sz w:val="24"/>
          <w:szCs w:val="24"/>
        </w:rPr>
        <w:t>W</w:t>
      </w:r>
      <w:r w:rsidRPr="00742A5E">
        <w:rPr>
          <w:rFonts w:cs="Calibri"/>
          <w:sz w:val="24"/>
          <w:szCs w:val="24"/>
        </w:rPr>
        <w:t>ykonawcy)</w:t>
      </w:r>
    </w:p>
    <w:p w14:paraId="2F614466" w14:textId="77777777" w:rsidR="000E5E78" w:rsidRPr="00742A5E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4189D88B" w14:textId="77777777" w:rsidR="000E5E78" w:rsidRPr="00742A5E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60451E04" w14:textId="77777777" w:rsidR="000E5E78" w:rsidRPr="00742A5E" w:rsidRDefault="000E5E78" w:rsidP="000E5E78">
      <w:pPr>
        <w:pStyle w:val="Stopka"/>
        <w:tabs>
          <w:tab w:val="clear" w:pos="4536"/>
          <w:tab w:val="clear" w:pos="9072"/>
        </w:tabs>
        <w:spacing w:before="240" w:after="240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OŚWIADCZENIE WYKONAWCY</w:t>
      </w:r>
    </w:p>
    <w:p w14:paraId="569D7145" w14:textId="77777777" w:rsidR="000E5E78" w:rsidRPr="00742A5E" w:rsidRDefault="000E5E78" w:rsidP="000E5E78">
      <w:pPr>
        <w:spacing w:line="360" w:lineRule="auto"/>
        <w:jc w:val="both"/>
        <w:rPr>
          <w:rFonts w:cs="Calibri"/>
          <w:sz w:val="24"/>
          <w:szCs w:val="24"/>
        </w:rPr>
      </w:pPr>
    </w:p>
    <w:p w14:paraId="710F3A88" w14:textId="77777777" w:rsidR="000E5E78" w:rsidRPr="00742A5E" w:rsidRDefault="000E5E78" w:rsidP="000E31B9">
      <w:pPr>
        <w:spacing w:line="36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że firma, którą reprezentuję: </w:t>
      </w:r>
    </w:p>
    <w:p w14:paraId="704564C5" w14:textId="77777777" w:rsidR="000E5E78" w:rsidRPr="00742A5E" w:rsidRDefault="000E5E78" w:rsidP="000E31B9">
      <w:pPr>
        <w:pStyle w:val="Akapitzlist1"/>
        <w:numPr>
          <w:ilvl w:val="0"/>
          <w:numId w:val="6"/>
        </w:numPr>
        <w:suppressAutoHyphens w:val="0"/>
        <w:spacing w:line="360" w:lineRule="auto"/>
      </w:pPr>
      <w:r w:rsidRPr="00742A5E">
        <w:rPr>
          <w:rFonts w:ascii="Calibri" w:hAnsi="Calibri" w:cs="Calibri"/>
        </w:rPr>
        <w:t xml:space="preserve">Dysponuje odpowiednim </w:t>
      </w:r>
      <w:r w:rsidR="007347F3" w:rsidRPr="00742A5E">
        <w:rPr>
          <w:rFonts w:ascii="Calibri" w:hAnsi="Calibri" w:cs="Calibri"/>
        </w:rPr>
        <w:t>zapleczem</w:t>
      </w:r>
      <w:r w:rsidRPr="00742A5E">
        <w:rPr>
          <w:rFonts w:ascii="Calibri" w:hAnsi="Calibri" w:cs="Calibri"/>
        </w:rPr>
        <w:t xml:space="preserve"> technicznym oraz osob</w:t>
      </w:r>
      <w:r w:rsidR="007347F3" w:rsidRPr="00742A5E">
        <w:rPr>
          <w:rFonts w:ascii="Calibri" w:hAnsi="Calibri" w:cs="Calibri"/>
        </w:rPr>
        <w:t>owym umożliwiającym</w:t>
      </w:r>
      <w:r w:rsidRPr="00742A5E">
        <w:rPr>
          <w:rFonts w:ascii="Calibri" w:hAnsi="Calibri" w:cs="Calibri"/>
        </w:rPr>
        <w:t xml:space="preserve"> wykonani</w:t>
      </w:r>
      <w:r w:rsidR="007347F3" w:rsidRPr="00742A5E">
        <w:rPr>
          <w:rFonts w:ascii="Calibri" w:hAnsi="Calibri" w:cs="Calibri"/>
        </w:rPr>
        <w:t>e</w:t>
      </w:r>
      <w:r w:rsidRPr="00742A5E">
        <w:rPr>
          <w:rFonts w:ascii="Calibri" w:hAnsi="Calibri" w:cs="Calibri"/>
        </w:rPr>
        <w:t xml:space="preserve"> zamówienia. </w:t>
      </w:r>
    </w:p>
    <w:p w14:paraId="3137D307" w14:textId="77777777" w:rsidR="000E5E78" w:rsidRPr="00742A5E" w:rsidRDefault="000E5E78" w:rsidP="000E31B9">
      <w:pPr>
        <w:pStyle w:val="Bezodstpw1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Znajduje się w sytuacji ekonomicznej i finansowej zapewniającej wykonanie zamówienia</w:t>
      </w:r>
      <w:r w:rsidR="007347F3" w:rsidRPr="00742A5E">
        <w:rPr>
          <w:rFonts w:cs="Calibri"/>
          <w:sz w:val="24"/>
          <w:szCs w:val="24"/>
        </w:rPr>
        <w:t>.</w:t>
      </w:r>
    </w:p>
    <w:p w14:paraId="45A777F4" w14:textId="77777777" w:rsidR="000E5E78" w:rsidRPr="00742A5E" w:rsidRDefault="000E5E78" w:rsidP="000E31B9">
      <w:pPr>
        <w:pStyle w:val="Bezodstpw1"/>
        <w:spacing w:line="360" w:lineRule="auto"/>
        <w:rPr>
          <w:rFonts w:cs="Calibri"/>
          <w:sz w:val="24"/>
          <w:szCs w:val="24"/>
        </w:rPr>
      </w:pPr>
    </w:p>
    <w:p w14:paraId="44B19F43" w14:textId="77777777" w:rsidR="000E5E78" w:rsidRPr="00742A5E" w:rsidRDefault="000E5E78" w:rsidP="000E31B9">
      <w:pPr>
        <w:pStyle w:val="Bezodstpw1"/>
        <w:spacing w:line="360" w:lineRule="auto"/>
        <w:rPr>
          <w:rFonts w:cs="Calibri"/>
          <w:sz w:val="24"/>
          <w:szCs w:val="24"/>
        </w:rPr>
      </w:pPr>
    </w:p>
    <w:p w14:paraId="6D379C16" w14:textId="70E317C7" w:rsidR="000E5E78" w:rsidRPr="00742A5E" w:rsidRDefault="000E5E78" w:rsidP="000E31B9">
      <w:pPr>
        <w:pStyle w:val="Bezodstpw1"/>
        <w:spacing w:line="36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że </w:t>
      </w:r>
      <w:r w:rsidR="002D06FF" w:rsidRPr="00742A5E">
        <w:rPr>
          <w:rFonts w:cs="Calibri"/>
          <w:sz w:val="24"/>
          <w:szCs w:val="24"/>
        </w:rPr>
        <w:t>usługa</w:t>
      </w:r>
      <w:r w:rsidRPr="00742A5E">
        <w:rPr>
          <w:rFonts w:cs="Calibri"/>
          <w:sz w:val="24"/>
          <w:szCs w:val="24"/>
        </w:rPr>
        <w:t xml:space="preserve"> stanowiąca przedmiot zamówienia zostanie zrealizowana zgodnie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 xml:space="preserve">z warunkami określonymi w opisie przedmiotu zamówienia. </w:t>
      </w:r>
    </w:p>
    <w:p w14:paraId="096BF487" w14:textId="77777777" w:rsidR="000E5E78" w:rsidRPr="00742A5E" w:rsidRDefault="000E5E78" w:rsidP="000E5E78">
      <w:pPr>
        <w:pStyle w:val="Bezodstpw1"/>
        <w:jc w:val="both"/>
        <w:rPr>
          <w:rFonts w:cs="Calibri"/>
          <w:b/>
          <w:sz w:val="24"/>
          <w:szCs w:val="24"/>
        </w:rPr>
      </w:pPr>
    </w:p>
    <w:p w14:paraId="0D908E53" w14:textId="77777777" w:rsidR="000E5E78" w:rsidRPr="00742A5E" w:rsidRDefault="000E5E78" w:rsidP="000E5E78">
      <w:pPr>
        <w:pStyle w:val="Bezodstpw1"/>
        <w:jc w:val="both"/>
        <w:rPr>
          <w:rFonts w:cs="Calibri"/>
          <w:b/>
          <w:sz w:val="24"/>
          <w:szCs w:val="24"/>
        </w:rPr>
      </w:pPr>
    </w:p>
    <w:p w14:paraId="03579E6D" w14:textId="05A6E508" w:rsidR="000E5E78" w:rsidRPr="00742A5E" w:rsidRDefault="000E5E78" w:rsidP="000E5E78">
      <w:pPr>
        <w:pStyle w:val="Stopka"/>
        <w:tabs>
          <w:tab w:val="clear" w:pos="4536"/>
          <w:tab w:val="clear" w:pos="9072"/>
        </w:tabs>
        <w:spacing w:before="600" w:after="200"/>
        <w:ind w:left="4247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                                             </w:t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  <w:t xml:space="preserve">  .............................................................................</w:t>
      </w:r>
    </w:p>
    <w:p w14:paraId="536574EB" w14:textId="26BF1287" w:rsidR="000E5E78" w:rsidRPr="00742A5E" w:rsidRDefault="007155DE" w:rsidP="000E5E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  <w:t xml:space="preserve">  </w:t>
      </w:r>
      <w:r w:rsidRPr="00742A5E">
        <w:rPr>
          <w:rFonts w:cs="Calibri"/>
          <w:sz w:val="24"/>
          <w:szCs w:val="24"/>
        </w:rPr>
        <w:tab/>
      </w:r>
      <w:r w:rsidRPr="00742A5E">
        <w:rPr>
          <w:rFonts w:cs="Calibri"/>
          <w:sz w:val="24"/>
          <w:szCs w:val="24"/>
        </w:rPr>
        <w:tab/>
      </w:r>
      <w:r w:rsidRPr="000E31B9">
        <w:rPr>
          <w:rFonts w:cs="Calibri"/>
          <w:sz w:val="18"/>
          <w:szCs w:val="18"/>
        </w:rPr>
        <w:t xml:space="preserve">   </w:t>
      </w:r>
      <w:r w:rsidR="000E5E78" w:rsidRPr="000E31B9">
        <w:rPr>
          <w:rFonts w:cs="Calibri"/>
          <w:sz w:val="18"/>
          <w:szCs w:val="18"/>
        </w:rPr>
        <w:t xml:space="preserve">(data i podpis osoby uprawnionej do reprezentacji </w:t>
      </w:r>
      <w:r w:rsidRPr="000E31B9">
        <w:rPr>
          <w:rFonts w:cs="Calibri"/>
          <w:sz w:val="18"/>
          <w:szCs w:val="18"/>
        </w:rPr>
        <w:t>W</w:t>
      </w:r>
      <w:r w:rsidR="000E5E78" w:rsidRPr="000E31B9">
        <w:rPr>
          <w:rFonts w:cs="Calibri"/>
          <w:sz w:val="18"/>
          <w:szCs w:val="18"/>
        </w:rPr>
        <w:t xml:space="preserve">ykonawcy)                        </w:t>
      </w:r>
    </w:p>
    <w:p w14:paraId="7643337C" w14:textId="77777777" w:rsidR="000E5E78" w:rsidRPr="00742A5E" w:rsidRDefault="000E5E78" w:rsidP="000E5E78">
      <w:pPr>
        <w:rPr>
          <w:rFonts w:cs="Calibri"/>
          <w:sz w:val="24"/>
          <w:szCs w:val="24"/>
        </w:rPr>
      </w:pPr>
    </w:p>
    <w:p w14:paraId="52E49DFC" w14:textId="77777777" w:rsidR="000E5E78" w:rsidRPr="00742A5E" w:rsidRDefault="000E5E78" w:rsidP="000E5E78">
      <w:pPr>
        <w:rPr>
          <w:rFonts w:cs="Calibri"/>
          <w:sz w:val="24"/>
          <w:szCs w:val="24"/>
        </w:rPr>
      </w:pPr>
    </w:p>
    <w:p w14:paraId="278DBFDD" w14:textId="77777777" w:rsidR="000E5E78" w:rsidRPr="00742A5E" w:rsidRDefault="000E5E78" w:rsidP="000E5E78">
      <w:pPr>
        <w:rPr>
          <w:rFonts w:cs="Calibri"/>
          <w:sz w:val="24"/>
          <w:szCs w:val="24"/>
        </w:rPr>
      </w:pPr>
    </w:p>
    <w:p w14:paraId="14FBF33B" w14:textId="77777777" w:rsidR="00D07773" w:rsidRPr="00742A5E" w:rsidRDefault="00D07773" w:rsidP="000E5E78">
      <w:pPr>
        <w:rPr>
          <w:rFonts w:cs="Calibri"/>
          <w:sz w:val="24"/>
          <w:szCs w:val="24"/>
        </w:rPr>
      </w:pPr>
    </w:p>
    <w:p w14:paraId="20AED309" w14:textId="77777777" w:rsidR="00D07773" w:rsidRPr="00742A5E" w:rsidRDefault="00D07773" w:rsidP="000E5E78">
      <w:pPr>
        <w:rPr>
          <w:rFonts w:cs="Calibri"/>
          <w:sz w:val="24"/>
          <w:szCs w:val="24"/>
        </w:rPr>
      </w:pPr>
    </w:p>
    <w:p w14:paraId="6DE2C760" w14:textId="77777777" w:rsidR="00D07773" w:rsidRPr="00742A5E" w:rsidRDefault="00D07773" w:rsidP="000E5E78">
      <w:pPr>
        <w:rPr>
          <w:rFonts w:cs="Calibri"/>
          <w:sz w:val="24"/>
          <w:szCs w:val="24"/>
        </w:rPr>
      </w:pPr>
    </w:p>
    <w:sectPr w:rsidR="00D07773" w:rsidRPr="00742A5E" w:rsidSect="006A463F">
      <w:headerReference w:type="default" r:id="rId8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B74D" w14:textId="77777777" w:rsidR="007C547C" w:rsidRDefault="007C547C">
      <w:pPr>
        <w:spacing w:after="0" w:line="240" w:lineRule="auto"/>
      </w:pPr>
      <w:r>
        <w:separator/>
      </w:r>
    </w:p>
  </w:endnote>
  <w:endnote w:type="continuationSeparator" w:id="0">
    <w:p w14:paraId="43ADDC40" w14:textId="77777777" w:rsidR="007C547C" w:rsidRDefault="007C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DCBE0" w14:textId="77777777" w:rsidR="007C547C" w:rsidRDefault="007C547C">
      <w:pPr>
        <w:spacing w:after="0" w:line="240" w:lineRule="auto"/>
      </w:pPr>
      <w:r>
        <w:separator/>
      </w:r>
    </w:p>
  </w:footnote>
  <w:footnote w:type="continuationSeparator" w:id="0">
    <w:p w14:paraId="68A3070C" w14:textId="77777777" w:rsidR="007C547C" w:rsidRDefault="007C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0E4CF" w14:textId="53EC8E8C" w:rsidR="00696D6B" w:rsidRDefault="00ED4AC7">
    <w:pPr>
      <w:pStyle w:val="Nagwek"/>
    </w:pPr>
    <w:r w:rsidRPr="00BB3368">
      <w:rPr>
        <w:noProof/>
      </w:rPr>
      <w:drawing>
        <wp:inline distT="0" distB="0" distL="0" distR="0" wp14:anchorId="352574E4" wp14:editId="7902151C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31CEFEF0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AEAC0D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FFEC7A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41329CA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AD80B0A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29D09DEC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6F40"/>
    <w:multiLevelType w:val="hybridMultilevel"/>
    <w:tmpl w:val="710C55C2"/>
    <w:lvl w:ilvl="0" w:tplc="68B2F8A4">
      <w:start w:val="87"/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1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570256">
    <w:abstractNumId w:val="2"/>
  </w:num>
  <w:num w:numId="2" w16cid:durableId="818305639">
    <w:abstractNumId w:val="3"/>
  </w:num>
  <w:num w:numId="3" w16cid:durableId="90123399">
    <w:abstractNumId w:val="4"/>
  </w:num>
  <w:num w:numId="4" w16cid:durableId="673611139">
    <w:abstractNumId w:val="5"/>
  </w:num>
  <w:num w:numId="5" w16cid:durableId="1982954262">
    <w:abstractNumId w:val="6"/>
  </w:num>
  <w:num w:numId="6" w16cid:durableId="2030250742">
    <w:abstractNumId w:val="7"/>
  </w:num>
  <w:num w:numId="7" w16cid:durableId="1735425164">
    <w:abstractNumId w:val="8"/>
  </w:num>
  <w:num w:numId="8" w16cid:durableId="1774591564">
    <w:abstractNumId w:val="9"/>
  </w:num>
  <w:num w:numId="9" w16cid:durableId="198320563">
    <w:abstractNumId w:val="10"/>
  </w:num>
  <w:num w:numId="10" w16cid:durableId="1211959996">
    <w:abstractNumId w:val="12"/>
  </w:num>
  <w:num w:numId="11" w16cid:durableId="1731923569">
    <w:abstractNumId w:val="16"/>
  </w:num>
  <w:num w:numId="12" w16cid:durableId="1634402934">
    <w:abstractNumId w:val="24"/>
  </w:num>
  <w:num w:numId="13" w16cid:durableId="1526626588">
    <w:abstractNumId w:val="21"/>
  </w:num>
  <w:num w:numId="14" w16cid:durableId="1509909091">
    <w:abstractNumId w:val="1"/>
  </w:num>
  <w:num w:numId="15" w16cid:durableId="95951574">
    <w:abstractNumId w:val="18"/>
  </w:num>
  <w:num w:numId="16" w16cid:durableId="1831166604">
    <w:abstractNumId w:val="25"/>
  </w:num>
  <w:num w:numId="17" w16cid:durableId="779682256">
    <w:abstractNumId w:val="26"/>
  </w:num>
  <w:num w:numId="18" w16cid:durableId="786048236">
    <w:abstractNumId w:val="14"/>
  </w:num>
  <w:num w:numId="19" w16cid:durableId="1338969509">
    <w:abstractNumId w:val="13"/>
  </w:num>
  <w:num w:numId="20" w16cid:durableId="789013977">
    <w:abstractNumId w:val="27"/>
  </w:num>
  <w:num w:numId="21" w16cid:durableId="1808007609">
    <w:abstractNumId w:val="22"/>
  </w:num>
  <w:num w:numId="22" w16cid:durableId="838159219">
    <w:abstractNumId w:val="17"/>
  </w:num>
  <w:num w:numId="23" w16cid:durableId="877274802">
    <w:abstractNumId w:val="19"/>
  </w:num>
  <w:num w:numId="24" w16cid:durableId="1436756120">
    <w:abstractNumId w:val="15"/>
  </w:num>
  <w:num w:numId="25" w16cid:durableId="1016231886">
    <w:abstractNumId w:val="28"/>
  </w:num>
  <w:num w:numId="26" w16cid:durableId="444539632">
    <w:abstractNumId w:val="23"/>
  </w:num>
  <w:num w:numId="27" w16cid:durableId="10633291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C43"/>
    <w:rsid w:val="00022F2C"/>
    <w:rsid w:val="0003286D"/>
    <w:rsid w:val="00040E35"/>
    <w:rsid w:val="00042697"/>
    <w:rsid w:val="00042812"/>
    <w:rsid w:val="00046126"/>
    <w:rsid w:val="0004773C"/>
    <w:rsid w:val="000505BB"/>
    <w:rsid w:val="00051160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04F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1B9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2165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46AFC"/>
    <w:rsid w:val="001747B0"/>
    <w:rsid w:val="00180BE6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1F2B10"/>
    <w:rsid w:val="002052B2"/>
    <w:rsid w:val="00205D0B"/>
    <w:rsid w:val="002214A0"/>
    <w:rsid w:val="00223378"/>
    <w:rsid w:val="002256EB"/>
    <w:rsid w:val="002327A7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3B59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94570"/>
    <w:rsid w:val="003A160C"/>
    <w:rsid w:val="003A1F8A"/>
    <w:rsid w:val="003A2875"/>
    <w:rsid w:val="003A36DC"/>
    <w:rsid w:val="003A387A"/>
    <w:rsid w:val="003A3EF4"/>
    <w:rsid w:val="003B06A9"/>
    <w:rsid w:val="003C05A0"/>
    <w:rsid w:val="003C72C3"/>
    <w:rsid w:val="003D0E2D"/>
    <w:rsid w:val="003D1D24"/>
    <w:rsid w:val="003D3C1A"/>
    <w:rsid w:val="003D3D70"/>
    <w:rsid w:val="003D3ECB"/>
    <w:rsid w:val="003D5331"/>
    <w:rsid w:val="003D57F1"/>
    <w:rsid w:val="003D60AF"/>
    <w:rsid w:val="003E300B"/>
    <w:rsid w:val="003F1D18"/>
    <w:rsid w:val="003F5413"/>
    <w:rsid w:val="004020E2"/>
    <w:rsid w:val="00403C04"/>
    <w:rsid w:val="0041147B"/>
    <w:rsid w:val="00414793"/>
    <w:rsid w:val="00421EB9"/>
    <w:rsid w:val="004362E2"/>
    <w:rsid w:val="00440724"/>
    <w:rsid w:val="004416A7"/>
    <w:rsid w:val="004437DC"/>
    <w:rsid w:val="00447F2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54F0"/>
    <w:rsid w:val="004961D6"/>
    <w:rsid w:val="004B1A71"/>
    <w:rsid w:val="004B2882"/>
    <w:rsid w:val="004B2B02"/>
    <w:rsid w:val="004B36A7"/>
    <w:rsid w:val="004B527F"/>
    <w:rsid w:val="004C08A9"/>
    <w:rsid w:val="004C099B"/>
    <w:rsid w:val="004C4501"/>
    <w:rsid w:val="004C7C45"/>
    <w:rsid w:val="004D2108"/>
    <w:rsid w:val="004D2DB0"/>
    <w:rsid w:val="004D3038"/>
    <w:rsid w:val="004D4303"/>
    <w:rsid w:val="004D7029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66D4A"/>
    <w:rsid w:val="0057431F"/>
    <w:rsid w:val="005770CE"/>
    <w:rsid w:val="005772C8"/>
    <w:rsid w:val="00581DF9"/>
    <w:rsid w:val="005856AD"/>
    <w:rsid w:val="00586B52"/>
    <w:rsid w:val="00592314"/>
    <w:rsid w:val="005923D9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2D87"/>
    <w:rsid w:val="0060621C"/>
    <w:rsid w:val="00610D3A"/>
    <w:rsid w:val="00616058"/>
    <w:rsid w:val="00640A9F"/>
    <w:rsid w:val="00642899"/>
    <w:rsid w:val="00643BCC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105A"/>
    <w:rsid w:val="00672D23"/>
    <w:rsid w:val="00673AA3"/>
    <w:rsid w:val="00683714"/>
    <w:rsid w:val="00684E1A"/>
    <w:rsid w:val="00684F8A"/>
    <w:rsid w:val="0069193A"/>
    <w:rsid w:val="00694A8D"/>
    <w:rsid w:val="00696D6B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204B6"/>
    <w:rsid w:val="007347F3"/>
    <w:rsid w:val="00742A5E"/>
    <w:rsid w:val="007453B9"/>
    <w:rsid w:val="00761FE9"/>
    <w:rsid w:val="0076258C"/>
    <w:rsid w:val="00771485"/>
    <w:rsid w:val="007738E5"/>
    <w:rsid w:val="00776019"/>
    <w:rsid w:val="007839CE"/>
    <w:rsid w:val="00785EF6"/>
    <w:rsid w:val="00787507"/>
    <w:rsid w:val="007973FB"/>
    <w:rsid w:val="007A511A"/>
    <w:rsid w:val="007A688D"/>
    <w:rsid w:val="007A6AD0"/>
    <w:rsid w:val="007A7509"/>
    <w:rsid w:val="007B06E2"/>
    <w:rsid w:val="007C547C"/>
    <w:rsid w:val="007C78A2"/>
    <w:rsid w:val="007E0225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448"/>
    <w:rsid w:val="00821A88"/>
    <w:rsid w:val="00833FCD"/>
    <w:rsid w:val="00837E13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1B5D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0BE8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437C"/>
    <w:rsid w:val="009757BB"/>
    <w:rsid w:val="009777A2"/>
    <w:rsid w:val="00980143"/>
    <w:rsid w:val="00982C7E"/>
    <w:rsid w:val="00984A52"/>
    <w:rsid w:val="00987AD4"/>
    <w:rsid w:val="00990586"/>
    <w:rsid w:val="0099079C"/>
    <w:rsid w:val="00991FD1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2D8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050C1"/>
    <w:rsid w:val="00A06A82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00E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A4073"/>
    <w:rsid w:val="00AB2727"/>
    <w:rsid w:val="00AB360E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3488"/>
    <w:rsid w:val="00B1725E"/>
    <w:rsid w:val="00B17CB1"/>
    <w:rsid w:val="00B22476"/>
    <w:rsid w:val="00B271F2"/>
    <w:rsid w:val="00B32767"/>
    <w:rsid w:val="00B41DDB"/>
    <w:rsid w:val="00B469E4"/>
    <w:rsid w:val="00B50D46"/>
    <w:rsid w:val="00B53C6A"/>
    <w:rsid w:val="00B55FAD"/>
    <w:rsid w:val="00B66A1D"/>
    <w:rsid w:val="00B67BED"/>
    <w:rsid w:val="00B83686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D72BF"/>
    <w:rsid w:val="00BE6BFD"/>
    <w:rsid w:val="00BE72F1"/>
    <w:rsid w:val="00BF3610"/>
    <w:rsid w:val="00BF5A0D"/>
    <w:rsid w:val="00C0137C"/>
    <w:rsid w:val="00C06313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282B"/>
    <w:rsid w:val="00C53B37"/>
    <w:rsid w:val="00C544C5"/>
    <w:rsid w:val="00C54A58"/>
    <w:rsid w:val="00C57766"/>
    <w:rsid w:val="00C75DF6"/>
    <w:rsid w:val="00C77D74"/>
    <w:rsid w:val="00C81B6D"/>
    <w:rsid w:val="00C85063"/>
    <w:rsid w:val="00C87050"/>
    <w:rsid w:val="00C90781"/>
    <w:rsid w:val="00C92B14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0AB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3444"/>
    <w:rsid w:val="00E06699"/>
    <w:rsid w:val="00E07542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0CA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AC7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00B6"/>
    <w:rsid w:val="00F73664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76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FE56367D-F103-4A6C-92A8-48ABADA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A5E2-0C20-4F3B-9664-03DAA71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16</cp:revision>
  <cp:lastPrinted>2021-03-05T13:00:00Z</cp:lastPrinted>
  <dcterms:created xsi:type="dcterms:W3CDTF">2026-01-26T09:23:00Z</dcterms:created>
  <dcterms:modified xsi:type="dcterms:W3CDTF">2026-01-28T06:25:00Z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